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179FB" w:rsidRDefault="00E13AF8" w:rsidP="00A179FB">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DD719A" w:rsidRDefault="00DD719A" w:rsidP="006D7295">
      <w:pPr>
        <w:jc w:val="right"/>
      </w:pPr>
    </w:p>
    <w:p w:rsidR="00542BF5" w:rsidRDefault="00542BF5" w:rsidP="00EC0CFD"/>
    <w:p w:rsidR="00E34FF7" w:rsidRDefault="00E34FF7" w:rsidP="004845A3"/>
    <w:p w:rsidR="00A179FB" w:rsidRDefault="00A179FB" w:rsidP="004845A3"/>
    <w:p w:rsidR="00A179FB" w:rsidRDefault="00A179FB" w:rsidP="004845A3"/>
    <w:p w:rsidR="00A179FB" w:rsidRDefault="00A179FB" w:rsidP="004845A3"/>
    <w:p w:rsidR="00A179FB" w:rsidRDefault="00A179FB" w:rsidP="004845A3"/>
    <w:p w:rsidR="00A179FB" w:rsidRDefault="00A179FB" w:rsidP="004845A3"/>
    <w:p w:rsidR="00A179FB" w:rsidRDefault="00A179FB" w:rsidP="004845A3"/>
    <w:p w:rsidR="00A179FB" w:rsidRDefault="00A179FB" w:rsidP="004845A3"/>
    <w:p w:rsidR="00A179FB" w:rsidRDefault="00A179FB" w:rsidP="004845A3"/>
    <w:p w:rsidR="00A179FB" w:rsidRDefault="00A179FB" w:rsidP="004845A3"/>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EC0CFD" w:rsidRDefault="00EC0CFD" w:rsidP="00DD719A">
      <w:pPr>
        <w:rPr>
          <w:bCs/>
        </w:rPr>
      </w:pPr>
    </w:p>
    <w:p w:rsidR="00DD719A" w:rsidRDefault="00DD719A" w:rsidP="00DD719A">
      <w:pPr>
        <w:rPr>
          <w:bCs/>
        </w:rPr>
      </w:pPr>
    </w:p>
    <w:p w:rsidR="00EC0CFD" w:rsidRPr="005A22C3" w:rsidRDefault="00EC0CF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605350" w:rsidRPr="00605350">
        <w:rPr>
          <w:sz w:val="26"/>
          <w:szCs w:val="26"/>
        </w:rPr>
        <w:t>присвоение цифрового идентификатора услуги, с целью организации доступа абонентов сети Билайн к услугам «Мобильное информирование» и «Горячая линия»</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A179FB" w:rsidRPr="00A179FB">
        <w:rPr>
          <w:iCs/>
        </w:rPr>
        <w:t>21</w:t>
      </w:r>
      <w:bookmarkStart w:id="0" w:name="_GoBack"/>
      <w:bookmarkEnd w:id="0"/>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5E3247" w:rsidRDefault="005E3247" w:rsidP="00E34FF7"/>
    <w:p w:rsidR="007C6F39" w:rsidRDefault="007C6F39" w:rsidP="00907F4C"/>
    <w:p w:rsidR="007C6F39" w:rsidRDefault="007C6F39" w:rsidP="00907F4C"/>
    <w:p w:rsidR="007C6F39" w:rsidRDefault="007C6F39" w:rsidP="00907F4C"/>
    <w:p w:rsidR="003D6AB1" w:rsidRPr="005A22C3" w:rsidRDefault="003D6AB1" w:rsidP="00915B7D">
      <w:pPr>
        <w:jc w:val="center"/>
      </w:pPr>
    </w:p>
    <w:p w:rsidR="00915B7D" w:rsidRDefault="00915B7D" w:rsidP="00915B7D">
      <w:pPr>
        <w:jc w:val="center"/>
      </w:pPr>
    </w:p>
    <w:p w:rsidR="00A179FB" w:rsidRDefault="00A179FB" w:rsidP="00915B7D">
      <w:pPr>
        <w:jc w:val="center"/>
      </w:pPr>
    </w:p>
    <w:p w:rsidR="00A179FB" w:rsidRDefault="00A179FB" w:rsidP="00915B7D">
      <w:pPr>
        <w:jc w:val="center"/>
      </w:pPr>
    </w:p>
    <w:p w:rsidR="00A179FB" w:rsidRPr="005A22C3" w:rsidRDefault="00A179FB"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CA280D">
          <w:rPr>
            <w:noProof/>
            <w:webHidden/>
          </w:rPr>
          <w:t>3</w:t>
        </w:r>
        <w:r>
          <w:rPr>
            <w:noProof/>
            <w:webHidden/>
          </w:rPr>
          <w:fldChar w:fldCharType="end"/>
        </w:r>
      </w:hyperlink>
    </w:p>
    <w:p w:rsidR="00915B7D" w:rsidRPr="008E3CB4" w:rsidRDefault="00CA280D"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CA280D"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CA280D"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CA280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CA280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CA280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CA280D"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A280D"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w:t>
        </w:r>
        <w:r w:rsidR="00915B7D">
          <w:rPr>
            <w:noProof/>
            <w:webHidden/>
          </w:rPr>
          <w:fldChar w:fldCharType="end"/>
        </w:r>
      </w:hyperlink>
    </w:p>
    <w:p w:rsidR="00915B7D" w:rsidRPr="008E3CB4" w:rsidRDefault="00CA280D"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2</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605350" w:rsidRPr="006B4895">
        <w:rPr>
          <w:b/>
          <w:szCs w:val="26"/>
        </w:rPr>
        <w:t>присвоение цифрового идентификатора услуги, с целью организации доступа абонентов сети Билайн к услугам «Мобильное информирование» и «Горячая линия»</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D3BE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65999" w:rsidRDefault="00CD3BE7" w:rsidP="00665999">
            <w:pPr>
              <w:autoSpaceDE w:val="0"/>
              <w:autoSpaceDN w:val="0"/>
              <w:adjustRightInd w:val="0"/>
              <w:jc w:val="both"/>
              <w:rPr>
                <w:rFonts w:eastAsia="Calibri"/>
                <w:bCs/>
              </w:rPr>
            </w:pPr>
            <w:r>
              <w:rPr>
                <w:rFonts w:eastAsia="Calibri"/>
                <w:bCs/>
              </w:rPr>
              <w:t>Абдуллин Айдар Илдарович</w:t>
            </w:r>
          </w:p>
          <w:p w:rsidR="00915B7D" w:rsidRPr="00A179FB" w:rsidRDefault="00665999" w:rsidP="00CD3BE7">
            <w:pPr>
              <w:autoSpaceDE w:val="0"/>
              <w:autoSpaceDN w:val="0"/>
              <w:adjustRightInd w:val="0"/>
              <w:jc w:val="both"/>
              <w:rPr>
                <w:rFonts w:eastAsia="Calibri"/>
                <w:bCs/>
              </w:rPr>
            </w:pPr>
            <w:r w:rsidRPr="00B57D6D">
              <w:rPr>
                <w:rFonts w:eastAsia="Calibri"/>
                <w:bCs/>
                <w:color w:val="000000"/>
              </w:rPr>
              <w:t>тел</w:t>
            </w:r>
            <w:r w:rsidRPr="00A179FB">
              <w:rPr>
                <w:rFonts w:eastAsia="Calibri"/>
                <w:bCs/>
                <w:color w:val="000000"/>
              </w:rPr>
              <w:t>. + 7 (347)</w:t>
            </w:r>
            <w:r w:rsidR="00C360E6" w:rsidRPr="00A179FB">
              <w:rPr>
                <w:rFonts w:eastAsia="Calibri"/>
                <w:bCs/>
                <w:color w:val="000000"/>
              </w:rPr>
              <w:t xml:space="preserve"> </w:t>
            </w:r>
            <w:r w:rsidR="00CD3BE7" w:rsidRPr="00A179FB">
              <w:rPr>
                <w:rFonts w:eastAsia="Calibri"/>
                <w:bCs/>
                <w:color w:val="000000"/>
              </w:rPr>
              <w:t>2215437</w:t>
            </w:r>
            <w:r w:rsidRPr="00A179FB">
              <w:rPr>
                <w:rFonts w:eastAsia="Calibri"/>
                <w:bCs/>
                <w:color w:val="000000"/>
              </w:rPr>
              <w:t xml:space="preserve">, </w:t>
            </w:r>
            <w:r w:rsidRPr="00B57D6D">
              <w:rPr>
                <w:rFonts w:eastAsia="Calibri"/>
                <w:bCs/>
                <w:color w:val="000000"/>
                <w:lang w:val="en-US"/>
              </w:rPr>
              <w:t>e</w:t>
            </w:r>
            <w:r w:rsidRPr="00A179FB">
              <w:rPr>
                <w:rFonts w:eastAsia="Calibri"/>
                <w:bCs/>
                <w:color w:val="000000"/>
              </w:rPr>
              <w:t>-</w:t>
            </w:r>
            <w:r w:rsidRPr="00B57D6D">
              <w:rPr>
                <w:rFonts w:eastAsia="Calibri"/>
                <w:bCs/>
                <w:color w:val="000000"/>
                <w:lang w:val="en-US"/>
              </w:rPr>
              <w:t>mail</w:t>
            </w:r>
            <w:r w:rsidRPr="00A179FB">
              <w:rPr>
                <w:rFonts w:eastAsia="Calibri"/>
                <w:bCs/>
                <w:color w:val="000000"/>
              </w:rPr>
              <w:t xml:space="preserve">: </w:t>
            </w:r>
            <w:hyperlink r:id="rId14" w:history="1">
              <w:r w:rsidR="00CD3BE7" w:rsidRPr="009222D5">
                <w:rPr>
                  <w:rStyle w:val="a4"/>
                  <w:rFonts w:eastAsia="Calibri"/>
                  <w:bCs/>
                  <w:lang w:val="en-US"/>
                </w:rPr>
                <w:t>a</w:t>
              </w:r>
              <w:r w:rsidR="00CD3BE7" w:rsidRPr="00A179FB">
                <w:rPr>
                  <w:rStyle w:val="a4"/>
                  <w:rFonts w:eastAsia="Calibri"/>
                  <w:bCs/>
                </w:rPr>
                <w:t>.</w:t>
              </w:r>
              <w:r w:rsidR="00CD3BE7" w:rsidRPr="009222D5">
                <w:rPr>
                  <w:rStyle w:val="a4"/>
                  <w:rFonts w:eastAsia="Calibri"/>
                  <w:bCs/>
                  <w:lang w:val="en-US"/>
                </w:rPr>
                <w:t>iabdullin</w:t>
              </w:r>
              <w:r w:rsidR="00CD3BE7" w:rsidRPr="00A179FB">
                <w:rPr>
                  <w:rStyle w:val="a4"/>
                  <w:rFonts w:eastAsia="Calibri"/>
                  <w:bCs/>
                </w:rPr>
                <w:t>@</w:t>
              </w:r>
              <w:r w:rsidR="00CD3BE7" w:rsidRPr="009222D5">
                <w:rPr>
                  <w:rStyle w:val="a4"/>
                  <w:rFonts w:eastAsia="Calibri"/>
                  <w:bCs/>
                  <w:lang w:val="en-US"/>
                </w:rPr>
                <w:t>bashtel</w:t>
              </w:r>
              <w:r w:rsidR="00CD3BE7" w:rsidRPr="00A179FB">
                <w:rPr>
                  <w:rStyle w:val="a4"/>
                  <w:rFonts w:eastAsia="Calibri"/>
                  <w:bCs/>
                </w:rPr>
                <w:t>.</w:t>
              </w:r>
              <w:proofErr w:type="spellStart"/>
              <w:r w:rsidR="00CD3BE7" w:rsidRPr="009222D5">
                <w:rPr>
                  <w:rStyle w:val="a4"/>
                  <w:rFonts w:eastAsia="Calibri"/>
                  <w:bCs/>
                  <w:lang w:val="en-US"/>
                </w:rPr>
                <w:t>ru</w:t>
              </w:r>
              <w:proofErr w:type="spellEnd"/>
            </w:hyperlink>
            <w:r w:rsidR="00CD3BE7" w:rsidRPr="00A179FB">
              <w:rPr>
                <w:rFonts w:eastAsia="Calibri"/>
                <w:bCs/>
                <w:color w:val="000000"/>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605350" w:rsidRPr="006B4895">
              <w:rPr>
                <w:b/>
                <w:szCs w:val="26"/>
              </w:rPr>
              <w:t>присвоение цифрового идентификатора услуги, с целью организации доступа абонентов сети Билайн к услугам «Мобильное информирование» и «Горячая линия»</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E3477B" w:rsidP="00641690">
            <w:pPr>
              <w:pStyle w:val="Default"/>
              <w:jc w:val="both"/>
              <w:rPr>
                <w:iCs/>
                <w:color w:val="auto"/>
              </w:rPr>
            </w:pPr>
            <w:r w:rsidRPr="009B5879">
              <w:rPr>
                <w:b/>
              </w:rPr>
              <w:t>2</w:t>
            </w:r>
            <w:r>
              <w:rPr>
                <w:b/>
                <w:lang w:val="en-US"/>
              </w:rPr>
              <w:t> </w:t>
            </w:r>
            <w:r>
              <w:rPr>
                <w:b/>
              </w:rPr>
              <w:t>970 000,00</w:t>
            </w:r>
            <w:r w:rsidRPr="00700F6B">
              <w:t xml:space="preserve"> (</w:t>
            </w:r>
            <w:r>
              <w:t>два миллиона девятьсот семьдесят тысяч</w:t>
            </w:r>
            <w:r w:rsidRPr="00700F6B">
              <w:t>) рублей 00 копеек,</w:t>
            </w:r>
            <w:r w:rsidRPr="00700F6B">
              <w:rPr>
                <w:b/>
              </w:rPr>
              <w:t xml:space="preserve"> </w:t>
            </w:r>
            <w:r w:rsidRPr="00700F6B">
              <w:t xml:space="preserve">в том числе </w:t>
            </w:r>
            <w:r>
              <w:t xml:space="preserve">НДС </w:t>
            </w:r>
            <w:r w:rsidRPr="00700F6B">
              <w:t xml:space="preserve">18% в размере </w:t>
            </w:r>
            <w:r>
              <w:t>453 050,85</w:t>
            </w:r>
            <w:r w:rsidRPr="00700F6B">
              <w:t xml:space="preserve"> (</w:t>
            </w:r>
            <w:r>
              <w:t>четыреста пятьдесят три тысячи пятьдесят) рублей 85</w:t>
            </w:r>
            <w:r w:rsidRPr="00700F6B">
              <w:t xml:space="preserve"> копе</w:t>
            </w:r>
            <w:r>
              <w:t>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2F36A7">
              <w:rPr>
                <w:iCs/>
              </w:rPr>
              <w:t>22</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A280D">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A280D">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A280D"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D3BE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D3BE7" w:rsidRDefault="00CD3BE7" w:rsidP="00CD3BE7">
            <w:pPr>
              <w:autoSpaceDE w:val="0"/>
              <w:autoSpaceDN w:val="0"/>
              <w:adjustRightInd w:val="0"/>
              <w:jc w:val="both"/>
              <w:rPr>
                <w:rFonts w:eastAsia="Calibri"/>
                <w:bCs/>
              </w:rPr>
            </w:pPr>
            <w:r>
              <w:rPr>
                <w:rFonts w:eastAsia="Calibri"/>
                <w:bCs/>
              </w:rPr>
              <w:t>Абдуллин Айдар Илдарович</w:t>
            </w:r>
          </w:p>
          <w:p w:rsidR="00915B7D" w:rsidRPr="00A179FB" w:rsidRDefault="00CD3BE7" w:rsidP="00CD3BE7">
            <w:pPr>
              <w:pStyle w:val="Default"/>
              <w:rPr>
                <w:bCs/>
                <w:sz w:val="10"/>
                <w:szCs w:val="10"/>
              </w:rPr>
            </w:pPr>
            <w:r w:rsidRPr="00B57D6D">
              <w:rPr>
                <w:bCs/>
              </w:rPr>
              <w:t>тел</w:t>
            </w:r>
            <w:r w:rsidRPr="00A179FB">
              <w:rPr>
                <w:bCs/>
              </w:rPr>
              <w:t xml:space="preserve">. + 7 (347) 2215437, </w:t>
            </w:r>
            <w:r w:rsidRPr="00B57D6D">
              <w:rPr>
                <w:bCs/>
                <w:lang w:val="en-US"/>
              </w:rPr>
              <w:t>e</w:t>
            </w:r>
            <w:r w:rsidRPr="00A179FB">
              <w:rPr>
                <w:bCs/>
              </w:rPr>
              <w:t>-</w:t>
            </w:r>
            <w:r w:rsidRPr="00B57D6D">
              <w:rPr>
                <w:bCs/>
                <w:lang w:val="en-US"/>
              </w:rPr>
              <w:t>mail</w:t>
            </w:r>
            <w:r w:rsidRPr="00A179FB">
              <w:rPr>
                <w:bCs/>
              </w:rPr>
              <w:t xml:space="preserve">: </w:t>
            </w:r>
            <w:hyperlink r:id="rId25" w:history="1">
              <w:r w:rsidRPr="009222D5">
                <w:rPr>
                  <w:rStyle w:val="a4"/>
                  <w:bCs/>
                  <w:lang w:val="en-US"/>
                </w:rPr>
                <w:t>a</w:t>
              </w:r>
              <w:r w:rsidRPr="00A179FB">
                <w:rPr>
                  <w:rStyle w:val="a4"/>
                  <w:bCs/>
                </w:rPr>
                <w:t>.</w:t>
              </w:r>
              <w:r w:rsidRPr="009222D5">
                <w:rPr>
                  <w:rStyle w:val="a4"/>
                  <w:bCs/>
                  <w:lang w:val="en-US"/>
                </w:rPr>
                <w:t>iabdullin</w:t>
              </w:r>
              <w:r w:rsidRPr="00A179FB">
                <w:rPr>
                  <w:rStyle w:val="a4"/>
                  <w:bCs/>
                </w:rPr>
                <w:t>@</w:t>
              </w:r>
              <w:r w:rsidRPr="009222D5">
                <w:rPr>
                  <w:rStyle w:val="a4"/>
                  <w:bCs/>
                  <w:lang w:val="en-US"/>
                </w:rPr>
                <w:t>bashtel</w:t>
              </w:r>
              <w:r w:rsidRPr="00A179FB">
                <w:rPr>
                  <w:rStyle w:val="a4"/>
                  <w:bCs/>
                </w:rPr>
                <w:t>.</w:t>
              </w:r>
              <w:proofErr w:type="spellStart"/>
              <w:r w:rsidRPr="009222D5">
                <w:rPr>
                  <w:rStyle w:val="a4"/>
                  <w:bCs/>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A179FB"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E3477B" w:rsidRDefault="00E3477B" w:rsidP="00E3477B">
            <w:pPr>
              <w:pStyle w:val="a5"/>
              <w:widowControl w:val="0"/>
              <w:autoSpaceDE w:val="0"/>
              <w:autoSpaceDN w:val="0"/>
              <w:adjustRightInd w:val="0"/>
              <w:ind w:left="0"/>
              <w:rPr>
                <w:b/>
              </w:rPr>
            </w:pPr>
            <w:r>
              <w:rPr>
                <w:b/>
              </w:rPr>
              <w:t>Публичное акционерное общество</w:t>
            </w:r>
            <w:r w:rsidRPr="008E3112">
              <w:rPr>
                <w:b/>
              </w:rPr>
              <w:t xml:space="preserve"> «</w:t>
            </w:r>
            <w:r>
              <w:rPr>
                <w:b/>
              </w:rPr>
              <w:t>Вымпел-Коммуникации</w:t>
            </w:r>
            <w:r w:rsidRPr="008E3112">
              <w:rPr>
                <w:b/>
              </w:rPr>
              <w:t>»</w:t>
            </w:r>
          </w:p>
          <w:p w:rsidR="00915B7D" w:rsidRPr="003B1B21" w:rsidRDefault="00E3477B" w:rsidP="00E3477B">
            <w:pPr>
              <w:pStyle w:val="a5"/>
              <w:widowControl w:val="0"/>
              <w:autoSpaceDE w:val="0"/>
              <w:autoSpaceDN w:val="0"/>
              <w:adjustRightInd w:val="0"/>
              <w:ind w:left="0"/>
            </w:pPr>
            <w:r>
              <w:rPr>
                <w:rFonts w:eastAsia="Calibri"/>
                <w:szCs w:val="26"/>
                <w:lang w:eastAsia="en-US"/>
              </w:rPr>
              <w:t>(</w:t>
            </w:r>
            <w:r w:rsidRPr="00580689">
              <w:rPr>
                <w:rFonts w:eastAsia="Calibri"/>
                <w:szCs w:val="26"/>
                <w:lang w:eastAsia="en-US"/>
              </w:rPr>
              <w:t>ПАО «Вымпел-Коммуникации»</w:t>
            </w:r>
            <w:r>
              <w:rPr>
                <w:rFonts w:eastAsia="Calibri"/>
                <w:szCs w:val="26"/>
                <w:lang w:eastAsia="en-US"/>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E3477B" w:rsidP="00D02223">
            <w:pPr>
              <w:rPr>
                <w:color w:val="FF0000"/>
              </w:rPr>
            </w:pPr>
            <w:r>
              <w:t>127083, г. Москва, ул. Восьмого Марта, д. 10, стр. 14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2F36A7">
              <w:rPr>
                <w:iCs/>
              </w:rPr>
              <w:t>22</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w:t>
            </w:r>
            <w:r w:rsidR="00605350" w:rsidRPr="006B4895">
              <w:rPr>
                <w:b/>
                <w:szCs w:val="26"/>
              </w:rPr>
              <w:t>присвоение цифрового идентификатора услуги, с целью организации доступа абонентов сети Билайн к услугам «Мобильное информирование» и «Горячая линия»</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3477B" w:rsidP="00542BF5">
            <w:pPr>
              <w:jc w:val="both"/>
            </w:pPr>
            <w:r w:rsidRPr="009B5879">
              <w:rPr>
                <w:b/>
                <w:lang w:eastAsia="en-US"/>
              </w:rPr>
              <w:t>2</w:t>
            </w:r>
            <w:r>
              <w:rPr>
                <w:b/>
                <w:lang w:val="en-US" w:eastAsia="en-US"/>
              </w:rPr>
              <w:t> </w:t>
            </w:r>
            <w:r>
              <w:rPr>
                <w:b/>
                <w:lang w:eastAsia="en-US"/>
              </w:rPr>
              <w:t>970 000,00</w:t>
            </w:r>
            <w:r w:rsidRPr="00700F6B">
              <w:rPr>
                <w:lang w:eastAsia="en-US"/>
              </w:rPr>
              <w:t xml:space="preserve"> (</w:t>
            </w:r>
            <w:r>
              <w:rPr>
                <w:lang w:eastAsia="en-US"/>
              </w:rPr>
              <w:t>два миллиона девятьсот семьдесят тысяч</w:t>
            </w:r>
            <w:r w:rsidRPr="00700F6B">
              <w:rPr>
                <w:lang w:eastAsia="en-US"/>
              </w:rPr>
              <w:t>) рублей 00 копеек,</w:t>
            </w:r>
            <w:r w:rsidRPr="00700F6B">
              <w:rPr>
                <w:b/>
                <w:lang w:eastAsia="en-US"/>
              </w:rPr>
              <w:t xml:space="preserve"> </w:t>
            </w:r>
            <w:r w:rsidRPr="00700F6B">
              <w:rPr>
                <w:lang w:eastAsia="en-US"/>
              </w:rPr>
              <w:t xml:space="preserve">в том числе </w:t>
            </w:r>
            <w:r>
              <w:rPr>
                <w:lang w:eastAsia="en-US"/>
              </w:rPr>
              <w:t xml:space="preserve">НДС </w:t>
            </w:r>
            <w:r w:rsidRPr="00700F6B">
              <w:rPr>
                <w:lang w:eastAsia="en-US"/>
              </w:rPr>
              <w:t xml:space="preserve">18% в размере </w:t>
            </w:r>
            <w:r>
              <w:rPr>
                <w:lang w:eastAsia="en-US"/>
              </w:rPr>
              <w:t>453 050,85</w:t>
            </w:r>
            <w:r w:rsidRPr="00700F6B">
              <w:rPr>
                <w:lang w:eastAsia="en-US"/>
              </w:rPr>
              <w:t xml:space="preserve"> (</w:t>
            </w:r>
            <w:r>
              <w:rPr>
                <w:lang w:eastAsia="en-US"/>
              </w:rPr>
              <w:t>четыреста пятьдесят три тысячи пятьдесят) рублей 85</w:t>
            </w:r>
            <w:r w:rsidRPr="00700F6B">
              <w:rPr>
                <w:lang w:eastAsia="en-US"/>
              </w:rPr>
              <w:t xml:space="preserve"> копе</w:t>
            </w:r>
            <w:r>
              <w:rPr>
                <w:lang w:eastAsia="en-US"/>
              </w:rPr>
              <w:t>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A280D">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A280D">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A280D">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A280D">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EC41F0" w:rsidRDefault="00EC41F0" w:rsidP="00EC41F0">
            <w:pPr>
              <w:jc w:val="both"/>
            </w:pPr>
            <w:r>
              <w:t>В текст договора, заключаемого по результатам закупки, по соглашению сторон могут быть внесены следующие изменения:</w:t>
            </w:r>
          </w:p>
          <w:p w:rsidR="00EC41F0" w:rsidRDefault="00EC41F0" w:rsidP="00EC41F0">
            <w:pPr>
              <w:pStyle w:val="a5"/>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C41F0" w:rsidRDefault="00EC41F0" w:rsidP="00EC41F0">
            <w:pPr>
              <w:pStyle w:val="a5"/>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Pr="00E863EF" w:rsidRDefault="00EC41F0" w:rsidP="00EC41F0">
            <w:pPr>
              <w:pStyle w:val="a5"/>
              <w:ind w:left="0"/>
              <w:jc w:val="both"/>
            </w:pPr>
            <w:r>
              <w:t>иные, изменяющие условия договора в лучшую для Заказчика сторону.</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AC1680"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AC1680" w:rsidRDefault="00AC1680" w:rsidP="00AC1680">
      <w:pPr>
        <w:rPr>
          <w:rFonts w:eastAsia="MS Mincho"/>
          <w:lang w:eastAsia="x-none"/>
        </w:rPr>
      </w:pPr>
      <w:r>
        <w:rPr>
          <w:rFonts w:eastAsia="MS Mincho"/>
          <w:lang w:val="x-none" w:eastAsia="x-none"/>
        </w:rPr>
        <w:tab/>
      </w:r>
      <w:r>
        <w:rPr>
          <w:rFonts w:eastAsia="MS Mincho"/>
          <w:lang w:eastAsia="x-none"/>
        </w:rPr>
        <w:t>Проект Договора представлен в отдельном файле (Приложение №1 к Документации о закупке).</w:t>
      </w:r>
    </w:p>
    <w:p w:rsidR="00CA378D" w:rsidRPr="00AC1680" w:rsidRDefault="00CA378D" w:rsidP="00AC1680">
      <w:pPr>
        <w:tabs>
          <w:tab w:val="left" w:pos="1590"/>
        </w:tabs>
        <w:rPr>
          <w:rFonts w:eastAsia="MS Mincho"/>
          <w:lang w:eastAsia="x-none"/>
        </w:rPr>
      </w:pPr>
    </w:p>
    <w:sectPr w:rsidR="00CA378D" w:rsidRPr="00AC1680" w:rsidSect="00AC1680">
      <w:footerReference w:type="even" r:id="rId31"/>
      <w:footerReference w:type="default" r:id="rId32"/>
      <w:pgSz w:w="11907" w:h="16840" w:code="9"/>
      <w:pgMar w:top="1134" w:right="851" w:bottom="567"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1D" w:rsidRDefault="00577E4F" w:rsidP="00BD5D70">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17251D" w:rsidRDefault="00CA280D" w:rsidP="00BD5D7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1D" w:rsidRDefault="00577E4F" w:rsidP="00BD5D70">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CA280D">
      <w:rPr>
        <w:rStyle w:val="afb"/>
        <w:noProof/>
      </w:rPr>
      <w:t>2</w:t>
    </w:r>
    <w:r>
      <w:rPr>
        <w:rStyle w:val="afb"/>
      </w:rPr>
      <w:fldChar w:fldCharType="end"/>
    </w:r>
  </w:p>
  <w:p w:rsidR="0017251D" w:rsidRDefault="00CA280D" w:rsidP="00BD5D7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CA280D">
      <w:rPr>
        <w:noProof/>
      </w:rPr>
      <w:t>13</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CA280D">
      <w:rPr>
        <w:noProof/>
      </w:rPr>
      <w:t>2</w:t>
    </w:r>
    <w:r>
      <w:fldChar w:fldCharType="end"/>
    </w:r>
  </w:p>
  <w:p w:rsidR="00706E74" w:rsidRDefault="00706E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2536"/>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0744"/>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25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4170"/>
    <w:rsid w:val="002E5ABF"/>
    <w:rsid w:val="002F36A7"/>
    <w:rsid w:val="002F3EF2"/>
    <w:rsid w:val="002F67BE"/>
    <w:rsid w:val="003051B1"/>
    <w:rsid w:val="00316457"/>
    <w:rsid w:val="0032545C"/>
    <w:rsid w:val="0032605E"/>
    <w:rsid w:val="0033461A"/>
    <w:rsid w:val="00344AAA"/>
    <w:rsid w:val="003526BF"/>
    <w:rsid w:val="0036183F"/>
    <w:rsid w:val="00367C3F"/>
    <w:rsid w:val="00367C7E"/>
    <w:rsid w:val="003762FB"/>
    <w:rsid w:val="003B1B21"/>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A6E26"/>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77E4F"/>
    <w:rsid w:val="005821EF"/>
    <w:rsid w:val="005850CE"/>
    <w:rsid w:val="00585161"/>
    <w:rsid w:val="00592535"/>
    <w:rsid w:val="0059402E"/>
    <w:rsid w:val="00596C2E"/>
    <w:rsid w:val="00597D2D"/>
    <w:rsid w:val="005A6699"/>
    <w:rsid w:val="005B27D4"/>
    <w:rsid w:val="005C68D7"/>
    <w:rsid w:val="005D6E58"/>
    <w:rsid w:val="005E3247"/>
    <w:rsid w:val="005F11E9"/>
    <w:rsid w:val="005F3678"/>
    <w:rsid w:val="005F5AD8"/>
    <w:rsid w:val="005F699D"/>
    <w:rsid w:val="00600917"/>
    <w:rsid w:val="00605350"/>
    <w:rsid w:val="006075C6"/>
    <w:rsid w:val="00610F3B"/>
    <w:rsid w:val="0062020E"/>
    <w:rsid w:val="00627C93"/>
    <w:rsid w:val="006317B8"/>
    <w:rsid w:val="00636647"/>
    <w:rsid w:val="006373C0"/>
    <w:rsid w:val="006412EB"/>
    <w:rsid w:val="00641690"/>
    <w:rsid w:val="00652523"/>
    <w:rsid w:val="0066136A"/>
    <w:rsid w:val="00663E5F"/>
    <w:rsid w:val="00665999"/>
    <w:rsid w:val="006659F4"/>
    <w:rsid w:val="00676E38"/>
    <w:rsid w:val="006800C5"/>
    <w:rsid w:val="00690153"/>
    <w:rsid w:val="00690926"/>
    <w:rsid w:val="00690D7C"/>
    <w:rsid w:val="0069585D"/>
    <w:rsid w:val="00697008"/>
    <w:rsid w:val="006A4DCB"/>
    <w:rsid w:val="006B0350"/>
    <w:rsid w:val="006B3DE5"/>
    <w:rsid w:val="006C1D90"/>
    <w:rsid w:val="006C5769"/>
    <w:rsid w:val="006D7295"/>
    <w:rsid w:val="006E013C"/>
    <w:rsid w:val="006E5FB3"/>
    <w:rsid w:val="006F6B77"/>
    <w:rsid w:val="0070052C"/>
    <w:rsid w:val="00706E74"/>
    <w:rsid w:val="00707D7A"/>
    <w:rsid w:val="00713C3E"/>
    <w:rsid w:val="00724427"/>
    <w:rsid w:val="00730A7A"/>
    <w:rsid w:val="0073335D"/>
    <w:rsid w:val="00735BF7"/>
    <w:rsid w:val="00740825"/>
    <w:rsid w:val="0075222E"/>
    <w:rsid w:val="00752A4C"/>
    <w:rsid w:val="00752CB9"/>
    <w:rsid w:val="00753959"/>
    <w:rsid w:val="0076432A"/>
    <w:rsid w:val="00766627"/>
    <w:rsid w:val="0076713E"/>
    <w:rsid w:val="00773FFA"/>
    <w:rsid w:val="0077745B"/>
    <w:rsid w:val="00792B6A"/>
    <w:rsid w:val="00794D81"/>
    <w:rsid w:val="00795B53"/>
    <w:rsid w:val="00796421"/>
    <w:rsid w:val="007B0A0A"/>
    <w:rsid w:val="007B0F3F"/>
    <w:rsid w:val="007B2DEC"/>
    <w:rsid w:val="007B4723"/>
    <w:rsid w:val="007B53E8"/>
    <w:rsid w:val="007C6F39"/>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179FB"/>
    <w:rsid w:val="00A45317"/>
    <w:rsid w:val="00A47819"/>
    <w:rsid w:val="00A47A77"/>
    <w:rsid w:val="00A5192B"/>
    <w:rsid w:val="00A54157"/>
    <w:rsid w:val="00A60356"/>
    <w:rsid w:val="00A66DC9"/>
    <w:rsid w:val="00A80A9A"/>
    <w:rsid w:val="00A9189E"/>
    <w:rsid w:val="00A94EEA"/>
    <w:rsid w:val="00A979AE"/>
    <w:rsid w:val="00AC1680"/>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36C6"/>
    <w:rsid w:val="00BA5D9E"/>
    <w:rsid w:val="00BB45BF"/>
    <w:rsid w:val="00BC10EC"/>
    <w:rsid w:val="00BC1302"/>
    <w:rsid w:val="00BC5257"/>
    <w:rsid w:val="00BC6226"/>
    <w:rsid w:val="00BC6BA0"/>
    <w:rsid w:val="00BD01E1"/>
    <w:rsid w:val="00BD1D49"/>
    <w:rsid w:val="00BE342A"/>
    <w:rsid w:val="00C04168"/>
    <w:rsid w:val="00C21C29"/>
    <w:rsid w:val="00C24E40"/>
    <w:rsid w:val="00C31113"/>
    <w:rsid w:val="00C360E6"/>
    <w:rsid w:val="00C40C24"/>
    <w:rsid w:val="00C65123"/>
    <w:rsid w:val="00C668EC"/>
    <w:rsid w:val="00C80C8D"/>
    <w:rsid w:val="00C82CB8"/>
    <w:rsid w:val="00C90CF9"/>
    <w:rsid w:val="00C978EC"/>
    <w:rsid w:val="00CA280D"/>
    <w:rsid w:val="00CA378D"/>
    <w:rsid w:val="00CA45B1"/>
    <w:rsid w:val="00CB1FA8"/>
    <w:rsid w:val="00CB3467"/>
    <w:rsid w:val="00CC0FD0"/>
    <w:rsid w:val="00CC1A6C"/>
    <w:rsid w:val="00CC4426"/>
    <w:rsid w:val="00CC6F47"/>
    <w:rsid w:val="00CD3BE7"/>
    <w:rsid w:val="00CD51AB"/>
    <w:rsid w:val="00CD6C4D"/>
    <w:rsid w:val="00CE01F6"/>
    <w:rsid w:val="00CE644B"/>
    <w:rsid w:val="00CF2456"/>
    <w:rsid w:val="00CF26BC"/>
    <w:rsid w:val="00CF37C4"/>
    <w:rsid w:val="00CF58FF"/>
    <w:rsid w:val="00D02223"/>
    <w:rsid w:val="00D06874"/>
    <w:rsid w:val="00D07BE8"/>
    <w:rsid w:val="00D43DF6"/>
    <w:rsid w:val="00D445B5"/>
    <w:rsid w:val="00D4565D"/>
    <w:rsid w:val="00D56F8D"/>
    <w:rsid w:val="00D5767A"/>
    <w:rsid w:val="00D65344"/>
    <w:rsid w:val="00D75490"/>
    <w:rsid w:val="00D83B23"/>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77B"/>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41F0"/>
    <w:rsid w:val="00EC5A22"/>
    <w:rsid w:val="00EC6910"/>
    <w:rsid w:val="00ED005F"/>
    <w:rsid w:val="00ED63F3"/>
    <w:rsid w:val="00ED6572"/>
    <w:rsid w:val="00EE5758"/>
    <w:rsid w:val="00EE65BD"/>
    <w:rsid w:val="00EF740E"/>
    <w:rsid w:val="00F0122F"/>
    <w:rsid w:val="00F07789"/>
    <w:rsid w:val="00F14718"/>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nhideWhenUsed/>
    <w:rsid w:val="00915B7D"/>
    <w:pPr>
      <w:tabs>
        <w:tab w:val="center" w:pos="4677"/>
        <w:tab w:val="right" w:pos="9355"/>
      </w:tabs>
    </w:pPr>
  </w:style>
  <w:style w:type="character" w:customStyle="1" w:styleId="aa">
    <w:name w:val="Нижний колонтитул Знак"/>
    <w:basedOn w:val="a1"/>
    <w:link w:val="a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 w:id="18404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iabdullin@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iab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95C82-2DED-4BC6-ADE7-ABBBFC93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16</Pages>
  <Words>4300</Words>
  <Characters>24510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469</cp:revision>
  <cp:lastPrinted>2018-03-21T11:27:00Z</cp:lastPrinted>
  <dcterms:created xsi:type="dcterms:W3CDTF">2016-10-27T10:25:00Z</dcterms:created>
  <dcterms:modified xsi:type="dcterms:W3CDTF">2018-03-21T11:27:00Z</dcterms:modified>
</cp:coreProperties>
</file>